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951795D" w14:textId="77777777" w:rsidR="002F4ECA" w:rsidRPr="002F4ECA" w:rsidRDefault="002F4ECA" w:rsidP="002F4EC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2F4ECA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05A9BF61" w:rsidR="006A48AF" w:rsidRDefault="002F4ECA" w:rsidP="002F4ECA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F4ECA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w km 2+160 ÷ 3+700 w m. Kliszów</w:t>
      </w:r>
      <w:r w:rsidR="00CC59B0" w:rsidRPr="00CC59B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05A83" w14:textId="77777777" w:rsidR="00321EF1" w:rsidRDefault="00321EF1" w:rsidP="00AC1A4B">
      <w:r>
        <w:separator/>
      </w:r>
    </w:p>
  </w:endnote>
  <w:endnote w:type="continuationSeparator" w:id="0">
    <w:p w14:paraId="387575C8" w14:textId="77777777" w:rsidR="00321EF1" w:rsidRDefault="00321EF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F4124" w14:textId="77777777" w:rsidR="00321EF1" w:rsidRDefault="00321EF1" w:rsidP="00AC1A4B">
      <w:r>
        <w:separator/>
      </w:r>
    </w:p>
  </w:footnote>
  <w:footnote w:type="continuationSeparator" w:id="0">
    <w:p w14:paraId="118CEDFA" w14:textId="77777777" w:rsidR="00321EF1" w:rsidRDefault="00321EF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077128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F4ECA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2021-02-17T13:20:00Z</dcterms:created>
  <dcterms:modified xsi:type="dcterms:W3CDTF">2025-03-06T08:33:00Z</dcterms:modified>
</cp:coreProperties>
</file>